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tblPr>
      <w:tblGrid>
        <w:gridCol w:w="10434"/>
      </w:tblGrid>
      <w:tr w:rsidR="009B1CD0">
        <w:trPr>
          <w:trHeight w:val="1132"/>
        </w:trPr>
        <w:tc>
          <w:tcPr>
            <w:tcW w:w="10434" w:type="dxa"/>
            <w:shd w:val="clear" w:color="auto" w:fill="auto"/>
          </w:tcPr>
          <w:p w:rsidR="00541CA3" w:rsidRDefault="00862304"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862304" w:rsidRPr="00862304" w:rsidRDefault="00862304" w:rsidP="00862304">
      <w:pPr>
        <w:jc w:val="center"/>
        <w:rPr>
          <w:rFonts w:ascii="Calibri" w:hAnsi="Calibri" w:cs="Arial"/>
          <w:b/>
          <w:bCs/>
          <w:sz w:val="24"/>
          <w:szCs w:val="24"/>
        </w:rPr>
      </w:pPr>
      <w:r w:rsidRPr="00862304">
        <w:rPr>
          <w:rFonts w:ascii="Calibri" w:hAnsi="Calibri"/>
          <w:b/>
          <w:caps/>
          <w:noProof/>
          <w:sz w:val="24"/>
          <w:szCs w:val="24"/>
        </w:rPr>
        <w:t xml:space="preserve">desamiantage d’un garage en vue de l’amenagement du futur bureau de poste </w:t>
      </w:r>
    </w:p>
    <w:p w:rsidR="009B1CD0" w:rsidRDefault="009B1CD0" w:rsidP="005846FB">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FC1BE5"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rsidR="00862304">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FC1BE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Default="00FC1BE5"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FC1BE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FC1BE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rPr>
          <w:rFonts w:ascii="Arial" w:hAnsi="Arial" w:cs="Arial"/>
        </w:rPr>
      </w:pPr>
    </w:p>
    <w:p w:rsidR="009B1CD0" w:rsidRDefault="009B1CD0" w:rsidP="005846FB">
      <w:pPr>
        <w:pStyle w:val="fcasegauche"/>
        <w:tabs>
          <w:tab w:val="left" w:pos="851"/>
        </w:tabs>
        <w:spacing w:after="0"/>
        <w:rPr>
          <w:rFonts w:ascii="Arial" w:hAnsi="Arial" w:cs="Arial"/>
        </w:rPr>
      </w:pP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292F16" w:rsidRDefault="00FC1BE5" w:rsidP="005846FB">
      <w:pPr>
        <w:tabs>
          <w:tab w:val="left" w:pos="851"/>
        </w:tabs>
        <w:spacing w:before="120"/>
        <w:ind w:left="1135" w:hanging="284"/>
        <w:jc w:val="both"/>
      </w:pPr>
      <w:r>
        <w:fldChar w:fldCharType="begin">
          <w:ffData>
            <w:name w:val=""/>
            <w:enabled/>
            <w:calcOnExit w:val="0"/>
            <w:checkBox>
              <w:size w:val="20"/>
              <w:default w:val="1"/>
            </w:checkBox>
          </w:ffData>
        </w:fldChar>
      </w:r>
      <w:r w:rsidR="00862304" w:rsidRPr="00292F16">
        <w:instrText xml:space="preserve"> FORMCHECKBOX </w:instrText>
      </w:r>
      <w:r>
        <w:fldChar w:fldCharType="separate"/>
      </w:r>
      <w:r>
        <w:fldChar w:fldCharType="end"/>
      </w:r>
      <w:r w:rsidR="009B1CD0" w:rsidRPr="00292F16">
        <w:rPr>
          <w:rFonts w:ascii="Arial" w:hAnsi="Arial" w:cs="Arial"/>
        </w:rPr>
        <w:t xml:space="preserve"> CCAP</w:t>
      </w:r>
    </w:p>
    <w:p w:rsidR="009B1CD0" w:rsidRPr="00292F16" w:rsidRDefault="00FC1BE5" w:rsidP="005846FB">
      <w:pPr>
        <w:tabs>
          <w:tab w:val="left" w:pos="851"/>
        </w:tabs>
        <w:spacing w:before="120"/>
        <w:ind w:left="1135" w:hanging="284"/>
        <w:jc w:val="both"/>
      </w:pPr>
      <w:r>
        <w:fldChar w:fldCharType="begin">
          <w:ffData>
            <w:name w:val=""/>
            <w:enabled/>
            <w:calcOnExit w:val="0"/>
            <w:checkBox>
              <w:size w:val="20"/>
              <w:default w:val="1"/>
            </w:checkBox>
          </w:ffData>
        </w:fldChar>
      </w:r>
      <w:r w:rsidR="00862304" w:rsidRPr="00292F16">
        <w:instrText xml:space="preserve"> FORMCHECKBOX </w:instrText>
      </w:r>
      <w:r>
        <w:fldChar w:fldCharType="separate"/>
      </w:r>
      <w:r>
        <w:fldChar w:fldCharType="end"/>
      </w:r>
      <w:r w:rsidR="009B1CD0" w:rsidRPr="00292F16">
        <w:rPr>
          <w:rFonts w:ascii="Arial" w:hAnsi="Arial" w:cs="Arial"/>
        </w:rPr>
        <w:t xml:space="preserve"> CCAG</w:t>
      </w:r>
    </w:p>
    <w:p w:rsidR="009B1CD0" w:rsidRPr="00292F16" w:rsidRDefault="00FC1BE5" w:rsidP="0061068C">
      <w:pPr>
        <w:tabs>
          <w:tab w:val="left" w:pos="851"/>
        </w:tabs>
        <w:spacing w:before="120"/>
        <w:ind w:left="1135" w:hanging="284"/>
        <w:jc w:val="both"/>
      </w:pPr>
      <w:r>
        <w:fldChar w:fldCharType="begin">
          <w:ffData>
            <w:name w:val=""/>
            <w:enabled/>
            <w:calcOnExit w:val="0"/>
            <w:checkBox>
              <w:size w:val="20"/>
              <w:default w:val="1"/>
            </w:checkBox>
          </w:ffData>
        </w:fldChar>
      </w:r>
      <w:r w:rsidR="00862304" w:rsidRPr="00292F16">
        <w:instrText xml:space="preserve"> FORMCHECKBOX </w:instrText>
      </w:r>
      <w:r>
        <w:fldChar w:fldCharType="separate"/>
      </w:r>
      <w:r>
        <w:fldChar w:fldCharType="end"/>
      </w:r>
      <w:r w:rsidR="009B1CD0" w:rsidRPr="00292F16">
        <w:rPr>
          <w:rFonts w:ascii="Arial" w:hAnsi="Arial" w:cs="Arial"/>
        </w:rPr>
        <w:t xml:space="preserve"> CCTP</w:t>
      </w:r>
    </w:p>
    <w:p w:rsidR="009B1CD0" w:rsidRDefault="00FC1BE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862304">
        <w:instrText xml:space="preserve"> FORMCHECKBOX </w:instrText>
      </w:r>
      <w:r>
        <w:fldChar w:fldCharType="separate"/>
      </w:r>
      <w:r>
        <w:fldChar w:fldCharType="end"/>
      </w:r>
      <w:r w:rsidR="009B1CD0">
        <w:rPr>
          <w:rFonts w:ascii="Arial" w:hAnsi="Arial" w:cs="Arial"/>
        </w:rPr>
        <w:t xml:space="preserve"> Autres :</w:t>
      </w:r>
      <w:r w:rsidR="00862304">
        <w:rPr>
          <w:rFonts w:ascii="Arial" w:hAnsi="Arial" w:cs="Arial"/>
        </w:rPr>
        <w:t xml:space="preserve"> RC, DPGF</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FC1BE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FC1BE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FC1BE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FC1BE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FC1BE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FC1BE5"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rsidR="009B1CD0" w:rsidRDefault="00FC1BE5"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FC1BE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FC1BE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FC1BE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rsidR="00862304" w:rsidRDefault="00862304" w:rsidP="009B45B9">
      <w:pPr>
        <w:pStyle w:val="fcase1ertab"/>
        <w:tabs>
          <w:tab w:val="clear" w:pos="426"/>
          <w:tab w:val="left" w:pos="851"/>
        </w:tabs>
        <w:spacing w:before="120"/>
        <w:ind w:left="0" w:firstLine="851"/>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FC1BE5">
        <w:fldChar w:fldCharType="begin">
          <w:ffData>
            <w:name w:val=""/>
            <w:enabled/>
            <w:calcOnExit w:val="0"/>
            <w:checkBox>
              <w:size w:val="20"/>
              <w:default w:val="0"/>
            </w:checkBox>
          </w:ffData>
        </w:fldChar>
      </w:r>
      <w:r w:rsidR="007D7A65">
        <w:instrText xml:space="preserve"> FORMCHECKBOX </w:instrText>
      </w:r>
      <w:r w:rsidR="00FC1BE5">
        <w:fldChar w:fldCharType="separate"/>
      </w:r>
      <w:r w:rsidR="00FC1BE5">
        <w:fldChar w:fldCharType="end"/>
      </w:r>
      <w:r>
        <w:tab/>
        <w:t>NON</w:t>
      </w:r>
      <w:r>
        <w:tab/>
      </w:r>
      <w:r>
        <w:tab/>
      </w:r>
      <w:r>
        <w:tab/>
      </w:r>
      <w:r w:rsidR="00FC1BE5">
        <w:fldChar w:fldCharType="begin">
          <w:ffData>
            <w:name w:val=""/>
            <w:enabled/>
            <w:calcOnExit w:val="0"/>
            <w:checkBox>
              <w:size w:val="20"/>
              <w:default w:val="0"/>
            </w:checkBox>
          </w:ffData>
        </w:fldChar>
      </w:r>
      <w:r w:rsidR="007D7A65">
        <w:instrText xml:space="preserve"> FORMCHECKBOX </w:instrText>
      </w:r>
      <w:r w:rsidR="00FC1BE5">
        <w:fldChar w:fldCharType="separate"/>
      </w:r>
      <w:r w:rsidR="00FC1BE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292F16">
      <w:pPr>
        <w:tabs>
          <w:tab w:val="left" w:pos="576"/>
          <w:tab w:val="left" w:pos="851"/>
        </w:tabs>
        <w:jc w:val="both"/>
        <w:rPr>
          <w:rFonts w:ascii="Arial" w:hAnsi="Arial" w:cs="Arial"/>
          <w:i/>
          <w:sz w:val="18"/>
          <w:szCs w:val="18"/>
        </w:rPr>
      </w:pPr>
      <w:r>
        <w:rPr>
          <w:rFonts w:ascii="Arial" w:hAnsi="Arial" w:cs="Arial"/>
        </w:rPr>
        <w:t>La durée d’exécution du marché ou de l’accord cadre est de</w:t>
      </w:r>
      <w:r w:rsidR="00292F16">
        <w:rPr>
          <w:rFonts w:ascii="Arial" w:hAnsi="Arial" w:cs="Arial"/>
        </w:rPr>
        <w:t> :</w:t>
      </w:r>
    </w:p>
    <w:p w:rsidR="00292F16" w:rsidRPr="00793392" w:rsidRDefault="00292F16" w:rsidP="00292F16">
      <w:pPr>
        <w:tabs>
          <w:tab w:val="left" w:pos="851"/>
        </w:tabs>
      </w:pPr>
      <w:r w:rsidRPr="00793392">
        <w:t>Le délai d’exécution des travaux est fixé à : DEUX SEMAINES (hors délai plan de retrait amiante)</w:t>
      </w:r>
    </w:p>
    <w:p w:rsidR="00292F16" w:rsidRDefault="00292F16" w:rsidP="00292F16">
      <w:pPr>
        <w:tabs>
          <w:tab w:val="left" w:pos="851"/>
        </w:tabs>
      </w:pPr>
      <w:r w:rsidRPr="00793392">
        <w:t>Le plan de dépose et de retrait des produits contenant de l’amiante devra impérativement être établi par l’Entreprise. Le plan devra être transmis un mois avant le début des travaux aux autorités compétentes (Inspection du Travail, Médecine du Travail, OPPBTP, CRAM, etc.). Le délai devra être mis à profit pour valider avec ces organismes, les procédures proposées.</w:t>
      </w:r>
    </w:p>
    <w:p w:rsidR="00292F16" w:rsidRDefault="00292F16" w:rsidP="00292F16">
      <w:pPr>
        <w:tabs>
          <w:tab w:val="left" w:pos="851"/>
        </w:tabs>
      </w:pPr>
      <w:r>
        <w:t>A</w:t>
      </w:r>
      <w:r w:rsidRPr="00292F16">
        <w:t xml:space="preserve"> compter de :</w:t>
      </w:r>
    </w:p>
    <w:p w:rsidR="009B1CD0" w:rsidRDefault="00844DAA" w:rsidP="009B45B9">
      <w:pPr>
        <w:tabs>
          <w:tab w:val="left" w:pos="851"/>
        </w:tabs>
        <w:spacing w:before="120"/>
        <w:ind w:left="567"/>
        <w:jc w:val="both"/>
      </w:pPr>
      <w:r>
        <w:tab/>
      </w:r>
      <w:r w:rsidR="00FC1BE5">
        <w:fldChar w:fldCharType="begin">
          <w:ffData>
            <w:name w:val=""/>
            <w:enabled/>
            <w:calcOnExit w:val="0"/>
            <w:checkBox>
              <w:size w:val="20"/>
              <w:default w:val="0"/>
            </w:checkBox>
          </w:ffData>
        </w:fldChar>
      </w:r>
      <w:r w:rsidR="007D7A65">
        <w:instrText xml:space="preserve"> FORMCHECKBOX </w:instrText>
      </w:r>
      <w:r w:rsidR="00FC1BE5">
        <w:fldChar w:fldCharType="separate"/>
      </w:r>
      <w:r w:rsidR="00FC1BE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FC1BE5">
        <w:fldChar w:fldCharType="begin">
          <w:ffData>
            <w:name w:val=""/>
            <w:enabled/>
            <w:calcOnExit w:val="0"/>
            <w:checkBox>
              <w:size w:val="20"/>
              <w:default w:val="1"/>
            </w:checkBox>
          </w:ffData>
        </w:fldChar>
      </w:r>
      <w:r w:rsidR="00862304">
        <w:instrText xml:space="preserve"> FORMCHECKBOX </w:instrText>
      </w:r>
      <w:r w:rsidR="00FC1BE5">
        <w:fldChar w:fldCharType="separate"/>
      </w:r>
      <w:r w:rsidR="00FC1BE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FC1BE5">
        <w:fldChar w:fldCharType="begin">
          <w:ffData>
            <w:name w:val=""/>
            <w:enabled/>
            <w:calcOnExit w:val="0"/>
            <w:checkBox>
              <w:size w:val="20"/>
              <w:default w:val="0"/>
            </w:checkBox>
          </w:ffData>
        </w:fldChar>
      </w:r>
      <w:r w:rsidR="007D7A65">
        <w:instrText xml:space="preserve"> FORMCHECKBOX </w:instrText>
      </w:r>
      <w:r w:rsidR="00FC1BE5">
        <w:fldChar w:fldCharType="separate"/>
      </w:r>
      <w:r w:rsidR="00FC1BE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Le marché ou l’accord cadre est reconductible :</w:t>
      </w:r>
      <w:r>
        <w:tab/>
      </w:r>
      <w:r>
        <w:tab/>
      </w:r>
      <w:r w:rsidR="00FC1BE5">
        <w:fldChar w:fldCharType="begin">
          <w:ffData>
            <w:name w:val=""/>
            <w:enabled/>
            <w:calcOnExit w:val="0"/>
            <w:checkBox>
              <w:size w:val="20"/>
              <w:default w:val="0"/>
            </w:checkBox>
          </w:ffData>
        </w:fldChar>
      </w:r>
      <w:r w:rsidR="007D7A65">
        <w:instrText xml:space="preserve"> FORMCHECKBOX </w:instrText>
      </w:r>
      <w:r w:rsidR="00FC1BE5">
        <w:fldChar w:fldCharType="separate"/>
      </w:r>
      <w:r w:rsidR="00FC1BE5">
        <w:fldChar w:fldCharType="end"/>
      </w:r>
      <w:r>
        <w:tab/>
        <w:t>NON</w:t>
      </w:r>
      <w:r>
        <w:tab/>
      </w:r>
      <w:r>
        <w:tab/>
      </w:r>
      <w:r>
        <w:tab/>
      </w:r>
      <w:r w:rsidR="00FC1BE5">
        <w:fldChar w:fldCharType="begin">
          <w:ffData>
            <w:name w:val=""/>
            <w:enabled/>
            <w:calcOnExit w:val="0"/>
            <w:checkBox>
              <w:size w:val="20"/>
              <w:default w:val="0"/>
            </w:checkBox>
          </w:ffData>
        </w:fldChar>
      </w:r>
      <w:r w:rsidR="007D7A65">
        <w:instrText xml:space="preserve"> FORMCHECKBOX </w:instrText>
      </w:r>
      <w:r w:rsidR="00FC1BE5">
        <w:fldChar w:fldCharType="separate"/>
      </w:r>
      <w:r w:rsidR="00FC1BE5">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bookmarkStart w:id="0" w:name="_GoBack"/>
      <w:bookmarkEnd w:id="0"/>
    </w:p>
    <w:p w:rsidR="009B1CD0" w:rsidRDefault="009B1CD0" w:rsidP="009B45B9">
      <w:pPr>
        <w:tabs>
          <w:tab w:val="left" w:pos="426"/>
          <w:tab w:val="left" w:pos="851"/>
        </w:tabs>
        <w:jc w:val="both"/>
        <w:rPr>
          <w:rFonts w:ascii="Arial" w:hAnsi="Arial" w:cs="Arial"/>
          <w:b/>
        </w:rPr>
      </w:pPr>
    </w:p>
    <w:p w:rsidR="009B1CD0" w:rsidRDefault="009B1CD0" w:rsidP="009B45B9">
      <w:pPr>
        <w:pStyle w:val="fcase1ertab"/>
        <w:tabs>
          <w:tab w:val="left" w:pos="851"/>
        </w:tabs>
        <w:ind w:left="0" w:firstLine="0"/>
        <w:rPr>
          <w:rFonts w:ascii="Arial" w:hAnsi="Arial" w:cs="Arial"/>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FC1BE5"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FC1BE5"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FC1BE5">
        <w:fldChar w:fldCharType="begin">
          <w:ffData>
            <w:name w:val=""/>
            <w:enabled/>
            <w:calcOnExit w:val="0"/>
            <w:checkBox>
              <w:size w:val="20"/>
              <w:default w:val="0"/>
            </w:checkBox>
          </w:ffData>
        </w:fldChar>
      </w:r>
      <w:r>
        <w:instrText xml:space="preserve"> FORMCHECKBOX </w:instrText>
      </w:r>
      <w:r w:rsidR="00FC1BE5">
        <w:fldChar w:fldCharType="separate"/>
      </w:r>
      <w:r w:rsidR="00FC1BE5">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FC1BE5"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FC1BE5">
        <w:fldChar w:fldCharType="begin">
          <w:ffData>
            <w:name w:val=""/>
            <w:enabled/>
            <w:calcOnExit w:val="0"/>
            <w:checkBox>
              <w:size w:val="20"/>
              <w:default w:val="0"/>
            </w:checkBox>
          </w:ffData>
        </w:fldChar>
      </w:r>
      <w:r>
        <w:instrText xml:space="preserve"> FORMCHECKBOX </w:instrText>
      </w:r>
      <w:r w:rsidR="00FC1BE5">
        <w:fldChar w:fldCharType="separate"/>
      </w:r>
      <w:r w:rsidR="00FC1BE5">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FC1BE5"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FC1BE5"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FC1BE5"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FC1BE5">
        <w:fldChar w:fldCharType="begin">
          <w:ffData>
            <w:name w:val=""/>
            <w:enabled/>
            <w:calcOnExit w:val="0"/>
            <w:checkBox>
              <w:size w:val="20"/>
              <w:default w:val="0"/>
            </w:checkBox>
          </w:ffData>
        </w:fldChar>
      </w:r>
      <w:r w:rsidR="00036500">
        <w:instrText xml:space="preserve"> FORMCHECKBOX </w:instrText>
      </w:r>
      <w:r w:rsidR="00FC1BE5">
        <w:fldChar w:fldCharType="separate"/>
      </w:r>
      <w:r w:rsidR="00FC1BE5">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862304" w:rsidRDefault="00862304" w:rsidP="00862304">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 :</w:t>
      </w:r>
    </w:p>
    <w:p w:rsidR="00862304" w:rsidRDefault="00862304" w:rsidP="00862304">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862304" w:rsidRDefault="00862304" w:rsidP="00862304">
      <w:pPr>
        <w:pStyle w:val="Titre1"/>
        <w:tabs>
          <w:tab w:val="left" w:pos="851"/>
        </w:tabs>
        <w:ind w:left="0"/>
        <w:jc w:val="both"/>
        <w:rPr>
          <w:rFonts w:ascii="Arial" w:hAnsi="Arial" w:cs="Arial"/>
        </w:rPr>
      </w:pPr>
    </w:p>
    <w:p w:rsidR="00862304" w:rsidRDefault="00862304" w:rsidP="00862304">
      <w:pPr>
        <w:pStyle w:val="En-tte"/>
        <w:numPr>
          <w:ilvl w:val="0"/>
          <w:numId w:val="1"/>
        </w:numPr>
        <w:tabs>
          <w:tab w:val="clear" w:pos="4536"/>
          <w:tab w:val="clear" w:pos="9072"/>
        </w:tabs>
        <w:jc w:val="both"/>
        <w:rPr>
          <w:rFonts w:ascii="Arial" w:hAnsi="Arial" w:cs="Arial"/>
        </w:rPr>
      </w:pPr>
    </w:p>
    <w:p w:rsidR="00862304" w:rsidRDefault="00862304" w:rsidP="00862304">
      <w:pPr>
        <w:numPr>
          <w:ilvl w:val="0"/>
          <w:numId w:val="1"/>
        </w:numPr>
        <w:rPr>
          <w:rFonts w:ascii="Calibri" w:hAnsi="Calibri" w:cs="Arial"/>
          <w:b/>
        </w:rPr>
      </w:pPr>
      <w:r>
        <w:rPr>
          <w:rFonts w:ascii="Calibri" w:hAnsi="Calibri" w:cs="Arial"/>
          <w:b/>
        </w:rPr>
        <w:t>COMMUNE</w:t>
      </w:r>
      <w:r w:rsidRPr="002E36CF">
        <w:rPr>
          <w:rFonts w:ascii="Calibri" w:hAnsi="Calibri" w:cs="Arial"/>
          <w:b/>
        </w:rPr>
        <w:t xml:space="preserve"> DE CASTELNAU-DE-MEDOC</w:t>
      </w:r>
    </w:p>
    <w:p w:rsidR="00862304" w:rsidRPr="002E36CF" w:rsidRDefault="00862304" w:rsidP="00862304">
      <w:pPr>
        <w:numPr>
          <w:ilvl w:val="0"/>
          <w:numId w:val="1"/>
        </w:numPr>
        <w:rPr>
          <w:rFonts w:ascii="Calibri" w:hAnsi="Calibri" w:cs="Arial"/>
          <w:b/>
        </w:rPr>
      </w:pPr>
      <w:r>
        <w:rPr>
          <w:rFonts w:ascii="Calibri" w:hAnsi="Calibri" w:cs="Arial"/>
          <w:b/>
        </w:rPr>
        <w:t xml:space="preserve">MONSIEUR LE MAIRE </w:t>
      </w:r>
    </w:p>
    <w:p w:rsidR="00862304" w:rsidRPr="002E36CF" w:rsidRDefault="00862304" w:rsidP="00862304">
      <w:pPr>
        <w:numPr>
          <w:ilvl w:val="0"/>
          <w:numId w:val="1"/>
        </w:numPr>
        <w:rPr>
          <w:rFonts w:ascii="Calibri" w:hAnsi="Calibri" w:cs="Arial"/>
          <w:b/>
        </w:rPr>
      </w:pPr>
      <w:r w:rsidRPr="002E36CF">
        <w:rPr>
          <w:rFonts w:ascii="Calibri" w:hAnsi="Calibri" w:cs="Arial"/>
          <w:b/>
        </w:rPr>
        <w:t>20 RUE DUCHATEAU</w:t>
      </w:r>
    </w:p>
    <w:p w:rsidR="00862304" w:rsidRPr="002E36CF" w:rsidRDefault="00862304" w:rsidP="00862304">
      <w:pPr>
        <w:numPr>
          <w:ilvl w:val="0"/>
          <w:numId w:val="1"/>
        </w:numPr>
        <w:rPr>
          <w:rFonts w:ascii="Calibri" w:hAnsi="Calibri" w:cs="Arial"/>
          <w:b/>
        </w:rPr>
      </w:pPr>
      <w:r w:rsidRPr="002E36CF">
        <w:rPr>
          <w:rFonts w:ascii="Calibri" w:hAnsi="Calibri" w:cs="Arial"/>
          <w:b/>
        </w:rPr>
        <w:t>33480 – CASTELNAU-DE-MEDOC</w:t>
      </w:r>
    </w:p>
    <w:p w:rsidR="00862304" w:rsidRPr="002E36CF" w:rsidRDefault="00862304" w:rsidP="00862304">
      <w:pPr>
        <w:numPr>
          <w:ilvl w:val="0"/>
          <w:numId w:val="1"/>
        </w:numPr>
        <w:rPr>
          <w:rFonts w:ascii="Calibri" w:hAnsi="Calibri" w:cs="Arial"/>
          <w:b/>
        </w:rPr>
      </w:pPr>
      <w:r w:rsidRPr="002E36CF">
        <w:rPr>
          <w:rFonts w:ascii="Calibri" w:hAnsi="Calibri" w:cs="Arial"/>
          <w:b/>
        </w:rPr>
        <w:t>05 56 58 21 50 /Fax : 05 56 58 18 10</w:t>
      </w:r>
    </w:p>
    <w:p w:rsidR="00862304" w:rsidRPr="00A900A5" w:rsidRDefault="00862304" w:rsidP="00862304">
      <w:pPr>
        <w:numPr>
          <w:ilvl w:val="0"/>
          <w:numId w:val="1"/>
        </w:numPr>
        <w:rPr>
          <w:rFonts w:ascii="Calibri" w:hAnsi="Calibri" w:cs="Arial"/>
          <w:b/>
        </w:rPr>
      </w:pPr>
      <w:r w:rsidRPr="002E36CF">
        <w:rPr>
          <w:rFonts w:ascii="Calibri" w:hAnsi="Calibri" w:cs="Arial"/>
          <w:b/>
        </w:rPr>
        <w:t>contact@mairie-castelnau-medoc.fr</w:t>
      </w:r>
    </w:p>
    <w:p w:rsidR="00862304" w:rsidRDefault="00862304" w:rsidP="00862304">
      <w:pPr>
        <w:pStyle w:val="En-tte"/>
        <w:numPr>
          <w:ilvl w:val="0"/>
          <w:numId w:val="1"/>
        </w:numPr>
        <w:tabs>
          <w:tab w:val="clear" w:pos="4536"/>
          <w:tab w:val="clear" w:pos="9072"/>
        </w:tabs>
        <w:jc w:val="both"/>
        <w:rPr>
          <w:rFonts w:ascii="Arial" w:hAnsi="Arial" w:cs="Arial"/>
        </w:rPr>
      </w:pPr>
    </w:p>
    <w:p w:rsidR="00862304" w:rsidRDefault="00862304" w:rsidP="00862304">
      <w:pPr>
        <w:pStyle w:val="En-tte"/>
        <w:tabs>
          <w:tab w:val="clear" w:pos="4536"/>
          <w:tab w:val="clear" w:pos="9072"/>
          <w:tab w:val="left" w:pos="851"/>
        </w:tabs>
        <w:jc w:val="both"/>
        <w:rPr>
          <w:rFonts w:ascii="Arial" w:hAnsi="Arial" w:cs="Arial"/>
        </w:rPr>
      </w:pPr>
    </w:p>
    <w:p w:rsidR="00862304" w:rsidRDefault="00862304" w:rsidP="00862304">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862304" w:rsidRDefault="00862304" w:rsidP="00862304">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862304" w:rsidRDefault="00862304" w:rsidP="00862304">
      <w:pPr>
        <w:tabs>
          <w:tab w:val="left" w:pos="851"/>
        </w:tabs>
        <w:jc w:val="both"/>
        <w:rPr>
          <w:rFonts w:ascii="Arial" w:hAnsi="Arial" w:cs="Arial"/>
        </w:rPr>
      </w:pPr>
    </w:p>
    <w:p w:rsidR="00862304" w:rsidRDefault="00862304" w:rsidP="00862304">
      <w:pPr>
        <w:jc w:val="both"/>
        <w:rPr>
          <w:rFonts w:ascii="Arial" w:hAnsi="Arial" w:cs="Arial"/>
        </w:rPr>
      </w:pPr>
    </w:p>
    <w:p w:rsidR="00862304" w:rsidRDefault="00862304" w:rsidP="00862304">
      <w:pPr>
        <w:jc w:val="both"/>
        <w:rPr>
          <w:rFonts w:ascii="Arial" w:hAnsi="Arial" w:cs="Arial"/>
        </w:rPr>
      </w:pPr>
      <w:r>
        <w:rPr>
          <w:rFonts w:ascii="Arial" w:hAnsi="Arial" w:cs="Arial"/>
        </w:rPr>
        <w:t>Monsieur le Maire</w:t>
      </w:r>
    </w:p>
    <w:p w:rsidR="00862304" w:rsidRDefault="00862304" w:rsidP="00862304">
      <w:pPr>
        <w:jc w:val="both"/>
        <w:rPr>
          <w:rFonts w:ascii="Arial" w:hAnsi="Arial" w:cs="Arial"/>
        </w:rPr>
      </w:pPr>
      <w:r>
        <w:rPr>
          <w:rFonts w:ascii="Arial" w:hAnsi="Arial" w:cs="Arial"/>
        </w:rPr>
        <w:t xml:space="preserve">Eric ARRIGONI </w:t>
      </w:r>
    </w:p>
    <w:p w:rsidR="00862304" w:rsidRDefault="00862304" w:rsidP="00862304">
      <w:pPr>
        <w:jc w:val="both"/>
        <w:rPr>
          <w:rFonts w:ascii="Arial" w:hAnsi="Arial" w:cs="Arial"/>
        </w:rPr>
      </w:pPr>
    </w:p>
    <w:p w:rsidR="00862304" w:rsidRDefault="00862304" w:rsidP="00862304">
      <w:pPr>
        <w:tabs>
          <w:tab w:val="left" w:pos="851"/>
        </w:tabs>
        <w:jc w:val="both"/>
        <w:rPr>
          <w:rFonts w:ascii="Arial" w:hAnsi="Arial" w:cs="Arial"/>
        </w:rPr>
      </w:pPr>
    </w:p>
    <w:p w:rsidR="00862304" w:rsidRDefault="00862304" w:rsidP="00862304">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w:t>
      </w:r>
      <w:r w:rsidRPr="009B45B9">
        <w:rPr>
          <w:rFonts w:ascii="Arial" w:hAnsi="Arial" w:cs="Arial"/>
        </w:rPr>
        <w:t>décret n° 2016-360 du 25 mars 2016</w:t>
      </w:r>
      <w:r w:rsidDel="00660727">
        <w:rPr>
          <w:rFonts w:ascii="Arial" w:hAnsi="Arial" w:cs="Arial"/>
        </w:rPr>
        <w:t xml:space="preserve"> </w:t>
      </w:r>
      <w:r>
        <w:rPr>
          <w:rFonts w:ascii="Arial" w:hAnsi="Arial" w:cs="Arial"/>
        </w:rPr>
        <w:t xml:space="preserve"> (nantissements ou cessions de créances)</w:t>
      </w:r>
      <w:r>
        <w:rPr>
          <w:rFonts w:ascii="Arial" w:hAnsi="Arial" w:cs="Arial"/>
          <w:i/>
          <w:sz w:val="18"/>
          <w:szCs w:val="18"/>
        </w:rPr>
        <w:t> :</w:t>
      </w:r>
    </w:p>
    <w:p w:rsidR="00862304" w:rsidRDefault="00862304" w:rsidP="00862304">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862304" w:rsidRDefault="00862304" w:rsidP="00862304">
      <w:pPr>
        <w:tabs>
          <w:tab w:val="left" w:pos="851"/>
        </w:tabs>
        <w:jc w:val="both"/>
        <w:rPr>
          <w:rFonts w:ascii="Arial" w:hAnsi="Arial" w:cs="Arial"/>
        </w:rPr>
      </w:pPr>
    </w:p>
    <w:p w:rsidR="00862304" w:rsidRDefault="00862304" w:rsidP="00862304">
      <w:pPr>
        <w:jc w:val="both"/>
        <w:rPr>
          <w:rFonts w:ascii="Arial" w:hAnsi="Arial" w:cs="Arial"/>
        </w:rPr>
      </w:pPr>
    </w:p>
    <w:p w:rsidR="00862304" w:rsidRPr="00862304" w:rsidRDefault="00862304" w:rsidP="00862304">
      <w:pPr>
        <w:numPr>
          <w:ilvl w:val="0"/>
          <w:numId w:val="1"/>
        </w:numPr>
        <w:rPr>
          <w:rFonts w:ascii="Calibri" w:hAnsi="Calibri" w:cs="Arial"/>
          <w:b/>
        </w:rPr>
      </w:pPr>
      <w:r w:rsidRPr="00862304">
        <w:rPr>
          <w:rFonts w:ascii="Calibri" w:hAnsi="Calibri" w:cs="Arial"/>
          <w:b/>
        </w:rPr>
        <w:t>Madame Andréa GAUDIN</w:t>
      </w:r>
    </w:p>
    <w:p w:rsidR="00862304" w:rsidRPr="00862304" w:rsidRDefault="00862304" w:rsidP="00862304">
      <w:pPr>
        <w:numPr>
          <w:ilvl w:val="0"/>
          <w:numId w:val="1"/>
        </w:numPr>
        <w:rPr>
          <w:rFonts w:ascii="Calibri" w:hAnsi="Calibri" w:cs="Arial"/>
          <w:b/>
        </w:rPr>
      </w:pPr>
    </w:p>
    <w:p w:rsidR="00862304" w:rsidRPr="00862304" w:rsidRDefault="00862304" w:rsidP="00862304">
      <w:pPr>
        <w:numPr>
          <w:ilvl w:val="0"/>
          <w:numId w:val="1"/>
        </w:numPr>
        <w:rPr>
          <w:rFonts w:ascii="Calibri" w:hAnsi="Calibri" w:cs="Arial"/>
          <w:b/>
        </w:rPr>
      </w:pPr>
      <w:r w:rsidRPr="00862304">
        <w:rPr>
          <w:rFonts w:ascii="Calibri" w:hAnsi="Calibri" w:cs="Arial"/>
          <w:b/>
        </w:rPr>
        <w:t>à la MAIRIE DE CASTELNAU-DE-MEDOC</w:t>
      </w:r>
    </w:p>
    <w:p w:rsidR="00862304" w:rsidRPr="00862304" w:rsidRDefault="00862304" w:rsidP="00862304">
      <w:pPr>
        <w:numPr>
          <w:ilvl w:val="0"/>
          <w:numId w:val="1"/>
        </w:numPr>
        <w:rPr>
          <w:rFonts w:ascii="Calibri" w:hAnsi="Calibri" w:cs="Arial"/>
          <w:b/>
        </w:rPr>
      </w:pPr>
      <w:r w:rsidRPr="00862304">
        <w:rPr>
          <w:rFonts w:ascii="Calibri" w:hAnsi="Calibri" w:cs="Arial"/>
          <w:b/>
        </w:rPr>
        <w:t>20 RUE DU CHATEAU</w:t>
      </w:r>
    </w:p>
    <w:p w:rsidR="00862304" w:rsidRPr="00862304" w:rsidRDefault="00862304" w:rsidP="00862304">
      <w:pPr>
        <w:numPr>
          <w:ilvl w:val="0"/>
          <w:numId w:val="1"/>
        </w:numPr>
        <w:rPr>
          <w:rFonts w:ascii="Calibri" w:hAnsi="Calibri" w:cs="Arial"/>
          <w:b/>
        </w:rPr>
      </w:pPr>
      <w:r w:rsidRPr="00862304">
        <w:rPr>
          <w:rFonts w:ascii="Calibri" w:hAnsi="Calibri" w:cs="Arial"/>
          <w:b/>
        </w:rPr>
        <w:t>33480 – CASTELNAU-DE-MEDOC</w:t>
      </w:r>
    </w:p>
    <w:p w:rsidR="00862304" w:rsidRPr="00862304" w:rsidRDefault="00862304" w:rsidP="00862304">
      <w:pPr>
        <w:numPr>
          <w:ilvl w:val="0"/>
          <w:numId w:val="1"/>
        </w:numPr>
        <w:rPr>
          <w:rFonts w:ascii="Calibri" w:hAnsi="Calibri" w:cs="Arial"/>
          <w:b/>
        </w:rPr>
      </w:pPr>
      <w:r w:rsidRPr="00862304">
        <w:rPr>
          <w:rFonts w:ascii="Calibri" w:hAnsi="Calibri" w:cs="Arial"/>
          <w:b/>
        </w:rPr>
        <w:t>Tél. : 05 56 58 21 50 / Fax : 05 56 58 18 10</w:t>
      </w:r>
    </w:p>
    <w:p w:rsidR="00862304" w:rsidRDefault="00862304" w:rsidP="00862304"/>
    <w:p w:rsidR="00862304" w:rsidRDefault="00862304" w:rsidP="00862304">
      <w:pPr>
        <w:tabs>
          <w:tab w:val="left" w:pos="851"/>
        </w:tabs>
        <w:jc w:val="both"/>
        <w:rPr>
          <w:rFonts w:ascii="Arial" w:hAnsi="Arial" w:cs="Arial"/>
        </w:rPr>
      </w:pPr>
    </w:p>
    <w:p w:rsidR="00862304" w:rsidRDefault="00862304" w:rsidP="00862304">
      <w:pPr>
        <w:pStyle w:val="fcase2metab"/>
        <w:ind w:left="0" w:firstLine="0"/>
        <w:rPr>
          <w:rFonts w:ascii="Arial" w:hAnsi="Arial" w:cs="Arial"/>
        </w:rPr>
      </w:pPr>
    </w:p>
    <w:p w:rsidR="00862304" w:rsidRDefault="00862304" w:rsidP="00862304">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Désignation, adresse, numéro de téléphone du comptable assignataire :</w:t>
      </w:r>
    </w:p>
    <w:p w:rsidR="00862304" w:rsidRDefault="00862304" w:rsidP="00862304">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862304" w:rsidRDefault="00862304" w:rsidP="00862304">
      <w:pPr>
        <w:pStyle w:val="fcase2metab"/>
        <w:rPr>
          <w:rFonts w:ascii="Arial" w:hAnsi="Arial" w:cs="Arial"/>
        </w:rPr>
      </w:pPr>
    </w:p>
    <w:p w:rsidR="00862304" w:rsidRDefault="00862304" w:rsidP="00862304">
      <w:pPr>
        <w:pStyle w:val="fcase2metab"/>
        <w:rPr>
          <w:rFonts w:ascii="Arial" w:hAnsi="Arial" w:cs="Arial"/>
        </w:rPr>
      </w:pPr>
      <w:r w:rsidRPr="002E36CF">
        <w:rPr>
          <w:rFonts w:ascii="Calibri" w:hAnsi="Calibri"/>
          <w:sz w:val="22"/>
          <w:szCs w:val="22"/>
        </w:rPr>
        <w:t xml:space="preserve">Monsieur le Trésorier </w:t>
      </w:r>
      <w:r w:rsidRPr="00AD0D95">
        <w:rPr>
          <w:rFonts w:ascii="Calibri" w:hAnsi="Calibri"/>
          <w:sz w:val="22"/>
          <w:szCs w:val="22"/>
        </w:rPr>
        <w:t xml:space="preserve">Municipal </w:t>
      </w:r>
      <w:r w:rsidRPr="002E36CF">
        <w:rPr>
          <w:rFonts w:ascii="Calibri" w:hAnsi="Calibri"/>
          <w:sz w:val="22"/>
          <w:szCs w:val="22"/>
        </w:rPr>
        <w:t>de Castelnau-de-Médoc</w:t>
      </w:r>
    </w:p>
    <w:p w:rsidR="00862304" w:rsidRPr="001B0483" w:rsidRDefault="00862304" w:rsidP="00862304">
      <w:pPr>
        <w:jc w:val="both"/>
        <w:rPr>
          <w:rFonts w:ascii="Arial" w:hAnsi="Arial" w:cs="Arial"/>
        </w:rPr>
      </w:pPr>
      <w:r w:rsidRPr="001B0483">
        <w:rPr>
          <w:rFonts w:ascii="Arial" w:hAnsi="Arial" w:cs="Arial"/>
        </w:rPr>
        <w:t>TRESORERIE DE CASTELNAU-DE-MEDOC</w:t>
      </w:r>
    </w:p>
    <w:p w:rsidR="00862304" w:rsidRPr="001B0483" w:rsidRDefault="00862304" w:rsidP="00862304">
      <w:pPr>
        <w:jc w:val="both"/>
        <w:rPr>
          <w:rFonts w:ascii="Arial" w:hAnsi="Arial" w:cs="Arial"/>
        </w:rPr>
      </w:pPr>
      <w:r w:rsidRPr="001B0483">
        <w:rPr>
          <w:rFonts w:ascii="Arial" w:hAnsi="Arial" w:cs="Arial"/>
        </w:rPr>
        <w:t>2, rue du Docteur Roux - 33480 – CASTELNAU-DE-MEDOC</w:t>
      </w:r>
    </w:p>
    <w:p w:rsidR="00862304" w:rsidRPr="001B0483" w:rsidRDefault="00862304" w:rsidP="00862304">
      <w:pPr>
        <w:jc w:val="both"/>
        <w:rPr>
          <w:rFonts w:ascii="Arial" w:hAnsi="Arial" w:cs="Arial"/>
        </w:rPr>
      </w:pPr>
      <w:r w:rsidRPr="001B0483">
        <w:rPr>
          <w:rFonts w:ascii="Arial" w:hAnsi="Arial" w:cs="Arial"/>
        </w:rPr>
        <w:t>Tél. : 05 56 58 21 61 – Fax : 05 56 58 72 77</w:t>
      </w:r>
    </w:p>
    <w:p w:rsidR="00862304" w:rsidRDefault="00862304" w:rsidP="00862304">
      <w:pPr>
        <w:pStyle w:val="fcase2metab"/>
        <w:rPr>
          <w:rFonts w:ascii="Arial" w:hAnsi="Arial" w:cs="Arial"/>
        </w:rPr>
      </w:pPr>
    </w:p>
    <w:p w:rsidR="00862304" w:rsidRDefault="00862304" w:rsidP="00862304">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C1BE5">
      <w:type w:val="continuous"/>
      <w:pgSz w:w="11906" w:h="16838"/>
      <w:pgMar w:top="454" w:right="851" w:bottom="736" w:left="851" w:header="720"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D05" w:rsidRDefault="00E47D05">
      <w:r>
        <w:separator/>
      </w:r>
    </w:p>
  </w:endnote>
  <w:endnote w:type="continuationSeparator" w:id="0">
    <w:p w:rsidR="00E47D05" w:rsidRDefault="00E47D0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06" w:type="dxa"/>
      <w:tblLayout w:type="fixed"/>
      <w:tblCellMar>
        <w:left w:w="71" w:type="dxa"/>
        <w:right w:w="71" w:type="dxa"/>
      </w:tblCellMar>
      <w:tblLook w:val="000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9B1CD0" w:rsidP="00660727">
          <w:pPr>
            <w:jc w:val="center"/>
            <w:rPr>
              <w:rFonts w:ascii="Arial" w:hAnsi="Arial" w:cs="Arial"/>
              <w:b/>
            </w:rPr>
          </w:pPr>
          <w:r>
            <w:rPr>
              <w:rFonts w:ascii="Arial" w:hAnsi="Arial" w:cs="Arial"/>
              <w:b/>
              <w:i/>
            </w:rPr>
            <w:t>(référence d</w:t>
          </w:r>
          <w:r w:rsidR="00660727">
            <w:rPr>
              <w:rFonts w:ascii="Arial" w:hAnsi="Arial" w:cs="Arial"/>
              <w:b/>
              <w:i/>
            </w:rPr>
            <w:t>u marché ou de l’accord-cadre</w:t>
          </w:r>
          <w:r>
            <w:rPr>
              <w:rFonts w:ascii="Arial" w:hAnsi="Arial" w:cs="Arial"/>
              <w:b/>
              <w:i/>
            </w:rPr>
            <w:t>)</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FC1BE5">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793392">
            <w:rPr>
              <w:rStyle w:val="Numrodepage"/>
              <w:rFonts w:cs="Arial"/>
              <w:b/>
              <w:noProof/>
            </w:rPr>
            <w:t>5</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FC1BE5">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793392">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D05" w:rsidRDefault="00E47D05">
      <w:r>
        <w:separator/>
      </w:r>
    </w:p>
  </w:footnote>
  <w:footnote w:type="continuationSeparator" w:id="0">
    <w:p w:rsidR="00E47D05" w:rsidRDefault="00E47D05">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attachedTemplate r:id="rId1"/>
  <w:stylePaneFormatFilter w:val="000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rsids>
    <w:rsidRoot w:val="007D7A65"/>
    <w:rsid w:val="00036500"/>
    <w:rsid w:val="000A2E05"/>
    <w:rsid w:val="000E0020"/>
    <w:rsid w:val="00166B56"/>
    <w:rsid w:val="001C40C0"/>
    <w:rsid w:val="001C733C"/>
    <w:rsid w:val="0021527A"/>
    <w:rsid w:val="0021797C"/>
    <w:rsid w:val="00225A1A"/>
    <w:rsid w:val="002904AF"/>
    <w:rsid w:val="00292F16"/>
    <w:rsid w:val="002C2CA3"/>
    <w:rsid w:val="002C4B3E"/>
    <w:rsid w:val="002C79D6"/>
    <w:rsid w:val="00332B12"/>
    <w:rsid w:val="00354C04"/>
    <w:rsid w:val="00385E76"/>
    <w:rsid w:val="0043706E"/>
    <w:rsid w:val="0044597F"/>
    <w:rsid w:val="004A7169"/>
    <w:rsid w:val="004E75A6"/>
    <w:rsid w:val="00514DAF"/>
    <w:rsid w:val="00532EC7"/>
    <w:rsid w:val="00541CA3"/>
    <w:rsid w:val="005546A9"/>
    <w:rsid w:val="005846FB"/>
    <w:rsid w:val="005A4A3B"/>
    <w:rsid w:val="005A4CB5"/>
    <w:rsid w:val="00601984"/>
    <w:rsid w:val="0061068C"/>
    <w:rsid w:val="0064560F"/>
    <w:rsid w:val="00660727"/>
    <w:rsid w:val="006C4338"/>
    <w:rsid w:val="006F3DF9"/>
    <w:rsid w:val="007060E5"/>
    <w:rsid w:val="00710FD6"/>
    <w:rsid w:val="00757151"/>
    <w:rsid w:val="007909E0"/>
    <w:rsid w:val="00793392"/>
    <w:rsid w:val="0079785C"/>
    <w:rsid w:val="007D7A65"/>
    <w:rsid w:val="007F68A6"/>
    <w:rsid w:val="0083205E"/>
    <w:rsid w:val="00844DAA"/>
    <w:rsid w:val="00862304"/>
    <w:rsid w:val="00934503"/>
    <w:rsid w:val="00983FF3"/>
    <w:rsid w:val="009B1CD0"/>
    <w:rsid w:val="009B45B9"/>
    <w:rsid w:val="00AE7831"/>
    <w:rsid w:val="00B054DA"/>
    <w:rsid w:val="00B87564"/>
    <w:rsid w:val="00BA44E5"/>
    <w:rsid w:val="00BE6078"/>
    <w:rsid w:val="00C91060"/>
    <w:rsid w:val="00C911FE"/>
    <w:rsid w:val="00CD185D"/>
    <w:rsid w:val="00CD46CC"/>
    <w:rsid w:val="00D46BC7"/>
    <w:rsid w:val="00E47798"/>
    <w:rsid w:val="00E47D05"/>
    <w:rsid w:val="00FC1B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rsid w:val="00FC1BE5"/>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FC1BE5"/>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FC1BE5"/>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FC1BE5"/>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FC1BE5"/>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FC1BE5"/>
    <w:pPr>
      <w:keepNext/>
      <w:numPr>
        <w:ilvl w:val="5"/>
        <w:numId w:val="1"/>
      </w:numPr>
      <w:jc w:val="both"/>
      <w:outlineLvl w:val="5"/>
    </w:pPr>
    <w:rPr>
      <w:rFonts w:ascii="Arial" w:hAnsi="Arial" w:cs="Arial"/>
      <w:sz w:val="28"/>
    </w:rPr>
  </w:style>
  <w:style w:type="paragraph" w:styleId="Titre7">
    <w:name w:val="heading 7"/>
    <w:basedOn w:val="Normal"/>
    <w:next w:val="Normal"/>
    <w:qFormat/>
    <w:rsid w:val="00FC1BE5"/>
    <w:pPr>
      <w:keepNext/>
      <w:numPr>
        <w:ilvl w:val="6"/>
        <w:numId w:val="1"/>
      </w:numPr>
      <w:outlineLvl w:val="6"/>
    </w:pPr>
    <w:rPr>
      <w:rFonts w:ascii="Arial" w:hAnsi="Arial" w:cs="Arial"/>
      <w:bCs/>
      <w:i/>
      <w:sz w:val="16"/>
    </w:rPr>
  </w:style>
  <w:style w:type="paragraph" w:styleId="Titre8">
    <w:name w:val="heading 8"/>
    <w:basedOn w:val="Normal"/>
    <w:next w:val="Normal"/>
    <w:qFormat/>
    <w:rsid w:val="00FC1BE5"/>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FC1BE5"/>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FC1BE5"/>
    <w:rPr>
      <w:rFonts w:ascii="Wingdings" w:hAnsi="Wingdings" w:cs="Wingdings"/>
    </w:rPr>
  </w:style>
  <w:style w:type="character" w:customStyle="1" w:styleId="Policepardfaut2">
    <w:name w:val="Police par défaut2"/>
    <w:rsid w:val="00FC1BE5"/>
  </w:style>
  <w:style w:type="character" w:customStyle="1" w:styleId="Absatz-Standardschriftart">
    <w:name w:val="Absatz-Standardschriftart"/>
    <w:rsid w:val="00FC1BE5"/>
  </w:style>
  <w:style w:type="character" w:customStyle="1" w:styleId="WW-Absatz-Standardschriftart">
    <w:name w:val="WW-Absatz-Standardschriftart"/>
    <w:rsid w:val="00FC1BE5"/>
  </w:style>
  <w:style w:type="character" w:customStyle="1" w:styleId="WW-Absatz-Standardschriftart1">
    <w:name w:val="WW-Absatz-Standardschriftart1"/>
    <w:rsid w:val="00FC1BE5"/>
  </w:style>
  <w:style w:type="character" w:customStyle="1" w:styleId="WW-Absatz-Standardschriftart11">
    <w:name w:val="WW-Absatz-Standardschriftart11"/>
    <w:rsid w:val="00FC1BE5"/>
  </w:style>
  <w:style w:type="character" w:customStyle="1" w:styleId="WW-Absatz-Standardschriftart111">
    <w:name w:val="WW-Absatz-Standardschriftart111"/>
    <w:rsid w:val="00FC1BE5"/>
  </w:style>
  <w:style w:type="character" w:customStyle="1" w:styleId="WW-Absatz-Standardschriftart1111">
    <w:name w:val="WW-Absatz-Standardschriftart1111"/>
    <w:rsid w:val="00FC1BE5"/>
  </w:style>
  <w:style w:type="character" w:customStyle="1" w:styleId="WW8Num1z0">
    <w:name w:val="WW8Num1z0"/>
    <w:rsid w:val="00FC1BE5"/>
    <w:rPr>
      <w:rFonts w:cs="Times New Roman"/>
    </w:rPr>
  </w:style>
  <w:style w:type="character" w:customStyle="1" w:styleId="WW8Num2z1">
    <w:name w:val="WW8Num2z1"/>
    <w:rsid w:val="00FC1BE5"/>
    <w:rPr>
      <w:rFonts w:ascii="Courier New" w:hAnsi="Courier New" w:cs="Courier New"/>
    </w:rPr>
  </w:style>
  <w:style w:type="character" w:customStyle="1" w:styleId="WW8Num2z3">
    <w:name w:val="WW8Num2z3"/>
    <w:rsid w:val="00FC1BE5"/>
    <w:rPr>
      <w:rFonts w:ascii="Symbol" w:hAnsi="Symbol" w:cs="Symbol"/>
    </w:rPr>
  </w:style>
  <w:style w:type="character" w:customStyle="1" w:styleId="WW8Num3z0">
    <w:name w:val="WW8Num3z0"/>
    <w:rsid w:val="00FC1BE5"/>
    <w:rPr>
      <w:rFonts w:ascii="Wingdings" w:hAnsi="Wingdings" w:cs="Wingdings"/>
      <w:sz w:val="16"/>
    </w:rPr>
  </w:style>
  <w:style w:type="character" w:customStyle="1" w:styleId="WW8Num3z1">
    <w:name w:val="WW8Num3z1"/>
    <w:rsid w:val="00FC1BE5"/>
    <w:rPr>
      <w:rFonts w:ascii="Courier New" w:hAnsi="Courier New" w:cs="Courier New"/>
    </w:rPr>
  </w:style>
  <w:style w:type="character" w:customStyle="1" w:styleId="WW8Num3z2">
    <w:name w:val="WW8Num3z2"/>
    <w:rsid w:val="00FC1BE5"/>
    <w:rPr>
      <w:rFonts w:ascii="Wingdings" w:hAnsi="Wingdings" w:cs="Wingdings"/>
    </w:rPr>
  </w:style>
  <w:style w:type="character" w:customStyle="1" w:styleId="WW8Num3z3">
    <w:name w:val="WW8Num3z3"/>
    <w:rsid w:val="00FC1BE5"/>
    <w:rPr>
      <w:rFonts w:ascii="Symbol" w:hAnsi="Symbol" w:cs="Symbol"/>
    </w:rPr>
  </w:style>
  <w:style w:type="character" w:customStyle="1" w:styleId="WW8Num4z0">
    <w:name w:val="WW8Num4z0"/>
    <w:rsid w:val="00FC1BE5"/>
    <w:rPr>
      <w:rFonts w:ascii="Wingdings" w:hAnsi="Wingdings" w:cs="Wingdings"/>
    </w:rPr>
  </w:style>
  <w:style w:type="character" w:customStyle="1" w:styleId="WW8Num4z1">
    <w:name w:val="WW8Num4z1"/>
    <w:rsid w:val="00FC1BE5"/>
    <w:rPr>
      <w:rFonts w:ascii="Courier New" w:hAnsi="Courier New" w:cs="Courier New"/>
    </w:rPr>
  </w:style>
  <w:style w:type="character" w:customStyle="1" w:styleId="WW8Num4z3">
    <w:name w:val="WW8Num4z3"/>
    <w:rsid w:val="00FC1BE5"/>
    <w:rPr>
      <w:rFonts w:ascii="Symbol" w:hAnsi="Symbol" w:cs="Symbol"/>
    </w:rPr>
  </w:style>
  <w:style w:type="character" w:customStyle="1" w:styleId="WW8Num5z0">
    <w:name w:val="WW8Num5z0"/>
    <w:rsid w:val="00FC1BE5"/>
    <w:rPr>
      <w:rFonts w:ascii="Symbol" w:hAnsi="Symbol" w:cs="Symbol"/>
    </w:rPr>
  </w:style>
  <w:style w:type="character" w:customStyle="1" w:styleId="WW8Num6z0">
    <w:name w:val="WW8Num6z0"/>
    <w:rsid w:val="00FC1BE5"/>
    <w:rPr>
      <w:rFonts w:cs="Times New Roman"/>
    </w:rPr>
  </w:style>
  <w:style w:type="character" w:customStyle="1" w:styleId="WW8Num7z0">
    <w:name w:val="WW8Num7z0"/>
    <w:rsid w:val="00FC1BE5"/>
    <w:rPr>
      <w:rFonts w:ascii="Wingdings" w:hAnsi="Wingdings" w:cs="Wingdings"/>
      <w:i w:val="0"/>
    </w:rPr>
  </w:style>
  <w:style w:type="character" w:customStyle="1" w:styleId="WW8Num7z1">
    <w:name w:val="WW8Num7z1"/>
    <w:rsid w:val="00FC1BE5"/>
    <w:rPr>
      <w:rFonts w:ascii="Courier New" w:hAnsi="Courier New" w:cs="Courier New"/>
    </w:rPr>
  </w:style>
  <w:style w:type="character" w:customStyle="1" w:styleId="WW8Num7z2">
    <w:name w:val="WW8Num7z2"/>
    <w:rsid w:val="00FC1BE5"/>
    <w:rPr>
      <w:rFonts w:ascii="Wingdings" w:hAnsi="Wingdings" w:cs="Wingdings"/>
    </w:rPr>
  </w:style>
  <w:style w:type="character" w:customStyle="1" w:styleId="WW8Num7z3">
    <w:name w:val="WW8Num7z3"/>
    <w:rsid w:val="00FC1BE5"/>
    <w:rPr>
      <w:rFonts w:ascii="Symbol" w:hAnsi="Symbol" w:cs="Symbol"/>
    </w:rPr>
  </w:style>
  <w:style w:type="character" w:customStyle="1" w:styleId="WW8Num8z0">
    <w:name w:val="WW8Num8z0"/>
    <w:rsid w:val="00FC1BE5"/>
    <w:rPr>
      <w:rFonts w:ascii="Arial" w:hAnsi="Arial" w:cs="Arial"/>
    </w:rPr>
  </w:style>
  <w:style w:type="character" w:customStyle="1" w:styleId="WW8Num9z0">
    <w:name w:val="WW8Num9z0"/>
    <w:rsid w:val="00FC1BE5"/>
    <w:rPr>
      <w:rFonts w:ascii="Times New Roman" w:eastAsia="Times New Roman" w:hAnsi="Times New Roman" w:cs="Times New Roman"/>
    </w:rPr>
  </w:style>
  <w:style w:type="character" w:customStyle="1" w:styleId="WW8Num9z1">
    <w:name w:val="WW8Num9z1"/>
    <w:rsid w:val="00FC1BE5"/>
    <w:rPr>
      <w:rFonts w:ascii="Courier New" w:hAnsi="Courier New" w:cs="Courier New"/>
    </w:rPr>
  </w:style>
  <w:style w:type="character" w:customStyle="1" w:styleId="WW8Num9z2">
    <w:name w:val="WW8Num9z2"/>
    <w:rsid w:val="00FC1BE5"/>
    <w:rPr>
      <w:rFonts w:ascii="Wingdings" w:hAnsi="Wingdings" w:cs="Wingdings"/>
    </w:rPr>
  </w:style>
  <w:style w:type="character" w:customStyle="1" w:styleId="WW8Num9z3">
    <w:name w:val="WW8Num9z3"/>
    <w:rsid w:val="00FC1BE5"/>
    <w:rPr>
      <w:rFonts w:ascii="Symbol" w:hAnsi="Symbol" w:cs="Symbol"/>
    </w:rPr>
  </w:style>
  <w:style w:type="character" w:customStyle="1" w:styleId="WW8Num10z0">
    <w:name w:val="WW8Num10z0"/>
    <w:rsid w:val="00FC1BE5"/>
    <w:rPr>
      <w:rFonts w:ascii="Arial" w:eastAsia="Times New Roman" w:hAnsi="Arial" w:cs="Arial"/>
    </w:rPr>
  </w:style>
  <w:style w:type="character" w:customStyle="1" w:styleId="WW8Num10z1">
    <w:name w:val="WW8Num10z1"/>
    <w:rsid w:val="00FC1BE5"/>
    <w:rPr>
      <w:rFonts w:ascii="Courier New" w:hAnsi="Courier New" w:cs="Courier New"/>
    </w:rPr>
  </w:style>
  <w:style w:type="character" w:customStyle="1" w:styleId="WW8Num10z2">
    <w:name w:val="WW8Num10z2"/>
    <w:rsid w:val="00FC1BE5"/>
    <w:rPr>
      <w:rFonts w:ascii="Wingdings" w:hAnsi="Wingdings" w:cs="Wingdings"/>
    </w:rPr>
  </w:style>
  <w:style w:type="character" w:customStyle="1" w:styleId="WW8Num10z3">
    <w:name w:val="WW8Num10z3"/>
    <w:rsid w:val="00FC1BE5"/>
    <w:rPr>
      <w:rFonts w:ascii="Symbol" w:hAnsi="Symbol" w:cs="Symbol"/>
    </w:rPr>
  </w:style>
  <w:style w:type="character" w:customStyle="1" w:styleId="WW8Num11z0">
    <w:name w:val="WW8Num11z0"/>
    <w:rsid w:val="00FC1BE5"/>
    <w:rPr>
      <w:rFonts w:ascii="Wingdings" w:hAnsi="Wingdings" w:cs="Wingdings"/>
    </w:rPr>
  </w:style>
  <w:style w:type="character" w:customStyle="1" w:styleId="WW8Num11z1">
    <w:name w:val="WW8Num11z1"/>
    <w:rsid w:val="00FC1BE5"/>
    <w:rPr>
      <w:rFonts w:ascii="Courier New" w:hAnsi="Courier New" w:cs="Courier New"/>
    </w:rPr>
  </w:style>
  <w:style w:type="character" w:customStyle="1" w:styleId="WW8Num11z3">
    <w:name w:val="WW8Num11z3"/>
    <w:rsid w:val="00FC1BE5"/>
    <w:rPr>
      <w:rFonts w:ascii="Symbol" w:hAnsi="Symbol" w:cs="Symbol"/>
    </w:rPr>
  </w:style>
  <w:style w:type="character" w:customStyle="1" w:styleId="Policepardfaut1">
    <w:name w:val="Police par défaut1"/>
    <w:rsid w:val="00FC1BE5"/>
  </w:style>
  <w:style w:type="character" w:customStyle="1" w:styleId="Caractresdenotedebasdepage">
    <w:name w:val="Caractères de note de bas de page"/>
    <w:rsid w:val="00FC1BE5"/>
    <w:rPr>
      <w:rFonts w:cs="Times New Roman"/>
      <w:vertAlign w:val="superscript"/>
    </w:rPr>
  </w:style>
  <w:style w:type="character" w:styleId="Numrodepage">
    <w:name w:val="page number"/>
    <w:rsid w:val="00FC1BE5"/>
    <w:rPr>
      <w:rFonts w:cs="Times New Roman"/>
    </w:rPr>
  </w:style>
  <w:style w:type="character" w:customStyle="1" w:styleId="Marquedecommentaire1">
    <w:name w:val="Marque de commentaire1"/>
    <w:rsid w:val="00FC1BE5"/>
    <w:rPr>
      <w:rFonts w:cs="Times New Roman"/>
      <w:sz w:val="16"/>
    </w:rPr>
  </w:style>
  <w:style w:type="character" w:styleId="Lienhypertexte">
    <w:name w:val="Hyperlink"/>
    <w:rsid w:val="00FC1BE5"/>
    <w:rPr>
      <w:rFonts w:cs="Times New Roman"/>
      <w:color w:val="0000FF"/>
      <w:u w:val="single"/>
    </w:rPr>
  </w:style>
  <w:style w:type="character" w:styleId="lev">
    <w:name w:val="Strong"/>
    <w:qFormat/>
    <w:rsid w:val="00FC1BE5"/>
    <w:rPr>
      <w:rFonts w:cs="Times New Roman"/>
      <w:b/>
      <w:bCs/>
    </w:rPr>
  </w:style>
  <w:style w:type="character" w:customStyle="1" w:styleId="Appelnotedebasdep1">
    <w:name w:val="Appel note de bas de p.1"/>
    <w:rsid w:val="00FC1BE5"/>
    <w:rPr>
      <w:vertAlign w:val="superscript"/>
    </w:rPr>
  </w:style>
  <w:style w:type="character" w:customStyle="1" w:styleId="Caractresdenotedefin">
    <w:name w:val="Caractères de note de fin"/>
    <w:rsid w:val="00FC1BE5"/>
    <w:rPr>
      <w:vertAlign w:val="superscript"/>
    </w:rPr>
  </w:style>
  <w:style w:type="character" w:customStyle="1" w:styleId="WW-Caractresdenotedefin">
    <w:name w:val="WW-Caractères de note de fin"/>
    <w:rsid w:val="00FC1BE5"/>
  </w:style>
  <w:style w:type="character" w:styleId="Appeldenotedefin">
    <w:name w:val="endnote reference"/>
    <w:rsid w:val="00FC1BE5"/>
    <w:rPr>
      <w:vertAlign w:val="superscript"/>
    </w:rPr>
  </w:style>
  <w:style w:type="character" w:styleId="Appelnotedebasdep">
    <w:name w:val="footnote reference"/>
    <w:rsid w:val="00FC1BE5"/>
    <w:rPr>
      <w:vertAlign w:val="superscript"/>
    </w:rPr>
  </w:style>
  <w:style w:type="paragraph" w:customStyle="1" w:styleId="Titre20">
    <w:name w:val="Titre2"/>
    <w:basedOn w:val="Normal"/>
    <w:next w:val="Corpsdetexte"/>
    <w:rsid w:val="00FC1BE5"/>
    <w:pPr>
      <w:keepNext/>
      <w:spacing w:before="240" w:after="120"/>
    </w:pPr>
    <w:rPr>
      <w:rFonts w:ascii="Arial" w:eastAsia="Microsoft YaHei" w:hAnsi="Arial" w:cs="Mangal"/>
      <w:sz w:val="28"/>
      <w:szCs w:val="28"/>
    </w:rPr>
  </w:style>
  <w:style w:type="paragraph" w:styleId="Corpsdetexte">
    <w:name w:val="Body Text"/>
    <w:basedOn w:val="Normal"/>
    <w:rsid w:val="00FC1BE5"/>
    <w:pPr>
      <w:tabs>
        <w:tab w:val="left" w:pos="426"/>
      </w:tabs>
      <w:spacing w:before="60"/>
      <w:jc w:val="both"/>
    </w:pPr>
    <w:rPr>
      <w:rFonts w:ascii="Arial" w:hAnsi="Arial" w:cs="Arial"/>
      <w:b/>
      <w:sz w:val="24"/>
    </w:rPr>
  </w:style>
  <w:style w:type="paragraph" w:styleId="Liste">
    <w:name w:val="List"/>
    <w:basedOn w:val="Corpsdetexte"/>
    <w:rsid w:val="00FC1BE5"/>
    <w:rPr>
      <w:rFonts w:cs="Mangal"/>
    </w:rPr>
  </w:style>
  <w:style w:type="paragraph" w:styleId="Lgende">
    <w:name w:val="caption"/>
    <w:basedOn w:val="Normal"/>
    <w:next w:val="Normal"/>
    <w:qFormat/>
    <w:rsid w:val="00FC1BE5"/>
    <w:pPr>
      <w:tabs>
        <w:tab w:val="left" w:pos="426"/>
        <w:tab w:val="left" w:pos="851"/>
      </w:tabs>
      <w:jc w:val="both"/>
    </w:pPr>
    <w:rPr>
      <w:rFonts w:ascii="Arial" w:hAnsi="Arial" w:cs="Arial"/>
      <w:b/>
    </w:rPr>
  </w:style>
  <w:style w:type="paragraph" w:customStyle="1" w:styleId="Index">
    <w:name w:val="Index"/>
    <w:basedOn w:val="Normal"/>
    <w:rsid w:val="00FC1BE5"/>
    <w:pPr>
      <w:suppressLineNumbers/>
    </w:pPr>
    <w:rPr>
      <w:rFonts w:cs="Mangal"/>
    </w:rPr>
  </w:style>
  <w:style w:type="paragraph" w:customStyle="1" w:styleId="Titre10">
    <w:name w:val="Titre1"/>
    <w:basedOn w:val="Normal"/>
    <w:next w:val="Corpsdetexte"/>
    <w:rsid w:val="00FC1BE5"/>
    <w:pPr>
      <w:keepNext/>
      <w:spacing w:before="240" w:after="120"/>
    </w:pPr>
    <w:rPr>
      <w:rFonts w:ascii="Arial" w:eastAsia="Microsoft YaHei" w:hAnsi="Arial" w:cs="Mangal"/>
      <w:sz w:val="28"/>
      <w:szCs w:val="28"/>
    </w:rPr>
  </w:style>
  <w:style w:type="paragraph" w:styleId="En-tte">
    <w:name w:val="header"/>
    <w:basedOn w:val="Normal"/>
    <w:link w:val="En-tteCar"/>
    <w:rsid w:val="00FC1BE5"/>
    <w:pPr>
      <w:tabs>
        <w:tab w:val="center" w:pos="4536"/>
        <w:tab w:val="right" w:pos="9072"/>
      </w:tabs>
    </w:pPr>
  </w:style>
  <w:style w:type="paragraph" w:styleId="Pieddepage">
    <w:name w:val="footer"/>
    <w:basedOn w:val="Normal"/>
    <w:rsid w:val="00FC1BE5"/>
    <w:pPr>
      <w:tabs>
        <w:tab w:val="center" w:pos="4536"/>
        <w:tab w:val="right" w:pos="9072"/>
      </w:tabs>
    </w:pPr>
  </w:style>
  <w:style w:type="paragraph" w:styleId="Notedebasdepage">
    <w:name w:val="footnote text"/>
    <w:basedOn w:val="Normal"/>
    <w:rsid w:val="00FC1BE5"/>
  </w:style>
  <w:style w:type="paragraph" w:customStyle="1" w:styleId="ftiret">
    <w:name w:val="f_tiret"/>
    <w:basedOn w:val="Normal"/>
    <w:rsid w:val="00FC1BE5"/>
    <w:pPr>
      <w:tabs>
        <w:tab w:val="left" w:pos="426"/>
      </w:tabs>
      <w:spacing w:before="60"/>
      <w:ind w:left="142" w:hanging="142"/>
      <w:jc w:val="both"/>
    </w:pPr>
  </w:style>
  <w:style w:type="paragraph" w:customStyle="1" w:styleId="fcasegauche">
    <w:name w:val="f_case_gauche"/>
    <w:basedOn w:val="Normal"/>
    <w:rsid w:val="00FC1BE5"/>
    <w:pPr>
      <w:spacing w:after="60"/>
      <w:ind w:left="284" w:hanging="284"/>
      <w:jc w:val="both"/>
    </w:pPr>
  </w:style>
  <w:style w:type="paragraph" w:customStyle="1" w:styleId="fcase1ertab">
    <w:name w:val="f_case_1ertab"/>
    <w:basedOn w:val="Normal"/>
    <w:rsid w:val="00FC1BE5"/>
    <w:pPr>
      <w:tabs>
        <w:tab w:val="left" w:pos="426"/>
      </w:tabs>
      <w:ind w:left="709" w:hanging="709"/>
      <w:jc w:val="both"/>
    </w:pPr>
  </w:style>
  <w:style w:type="paragraph" w:customStyle="1" w:styleId="fcase2metab">
    <w:name w:val="f_case_2èmetab"/>
    <w:basedOn w:val="Normal"/>
    <w:rsid w:val="00FC1BE5"/>
    <w:pPr>
      <w:tabs>
        <w:tab w:val="left" w:pos="426"/>
        <w:tab w:val="left" w:pos="851"/>
      </w:tabs>
      <w:ind w:left="1134" w:hanging="1134"/>
      <w:jc w:val="both"/>
    </w:pPr>
  </w:style>
  <w:style w:type="paragraph" w:customStyle="1" w:styleId="Commentaire1">
    <w:name w:val="Commentaire1"/>
    <w:basedOn w:val="Normal"/>
    <w:rsid w:val="00FC1BE5"/>
  </w:style>
  <w:style w:type="paragraph" w:customStyle="1" w:styleId="Corpsdetexte21">
    <w:name w:val="Corps de texte 21"/>
    <w:basedOn w:val="Normal"/>
    <w:rsid w:val="00FC1BE5"/>
    <w:pPr>
      <w:tabs>
        <w:tab w:val="left" w:pos="6237"/>
      </w:tabs>
      <w:spacing w:before="120"/>
    </w:pPr>
    <w:rPr>
      <w:rFonts w:ascii="Arial" w:hAnsi="Arial" w:cs="Arial"/>
      <w:i/>
      <w:sz w:val="24"/>
    </w:rPr>
  </w:style>
  <w:style w:type="paragraph" w:customStyle="1" w:styleId="Corpsdetexte31">
    <w:name w:val="Corps de texte 31"/>
    <w:basedOn w:val="Normal"/>
    <w:rsid w:val="00FC1BE5"/>
    <w:rPr>
      <w:rFonts w:ascii="Arial" w:hAnsi="Arial" w:cs="Arial"/>
      <w:bCs/>
      <w:i/>
      <w:iCs/>
      <w:sz w:val="16"/>
    </w:rPr>
  </w:style>
  <w:style w:type="paragraph" w:styleId="Retraitcorpsdetexte">
    <w:name w:val="Body Text Indent"/>
    <w:basedOn w:val="Normal"/>
    <w:rsid w:val="00FC1BE5"/>
    <w:pPr>
      <w:ind w:left="567"/>
    </w:pPr>
    <w:rPr>
      <w:rFonts w:ascii="Arial" w:hAnsi="Arial" w:cs="Arial"/>
      <w:bCs/>
      <w:i/>
      <w:iCs/>
      <w:sz w:val="16"/>
    </w:rPr>
  </w:style>
  <w:style w:type="paragraph" w:styleId="NormalWeb">
    <w:name w:val="Normal (Web)"/>
    <w:basedOn w:val="Normal"/>
    <w:rsid w:val="00FC1BE5"/>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FC1BE5"/>
    <w:pPr>
      <w:ind w:left="2268"/>
    </w:pPr>
    <w:rPr>
      <w:rFonts w:ascii="Arial" w:hAnsi="Arial" w:cs="Arial"/>
      <w:i/>
      <w:iCs/>
      <w:sz w:val="16"/>
      <w:szCs w:val="16"/>
    </w:rPr>
  </w:style>
  <w:style w:type="paragraph" w:styleId="Textedebulles">
    <w:name w:val="Balloon Text"/>
    <w:basedOn w:val="Normal"/>
    <w:rsid w:val="00FC1BE5"/>
    <w:rPr>
      <w:rFonts w:ascii="Tahoma" w:hAnsi="Tahoma" w:cs="Tahoma"/>
      <w:sz w:val="16"/>
      <w:szCs w:val="16"/>
    </w:rPr>
  </w:style>
  <w:style w:type="paragraph" w:styleId="Objetducommentaire">
    <w:name w:val="annotation subject"/>
    <w:basedOn w:val="Commentaire1"/>
    <w:next w:val="Commentaire1"/>
    <w:rsid w:val="00FC1BE5"/>
    <w:rPr>
      <w:b/>
      <w:bCs/>
    </w:rPr>
  </w:style>
  <w:style w:type="paragraph" w:customStyle="1" w:styleId="Contenudetableau">
    <w:name w:val="Contenu de tableau"/>
    <w:basedOn w:val="Normal"/>
    <w:rsid w:val="00FC1BE5"/>
    <w:pPr>
      <w:suppressLineNumbers/>
    </w:pPr>
  </w:style>
  <w:style w:type="paragraph" w:customStyle="1" w:styleId="Titredetableau">
    <w:name w:val="Titre de tableau"/>
    <w:basedOn w:val="Contenudetableau"/>
    <w:rsid w:val="00FC1BE5"/>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basedOn w:val="Policepardfaut"/>
    <w:link w:val="Titre1"/>
    <w:rsid w:val="00862304"/>
    <w:rPr>
      <w:b/>
      <w:lang w:eastAsia="zh-CN"/>
    </w:rPr>
  </w:style>
  <w:style w:type="character" w:customStyle="1" w:styleId="En-tteCar">
    <w:name w:val="En-tête Car"/>
    <w:basedOn w:val="Policepardfaut"/>
    <w:link w:val="En-tte"/>
    <w:rsid w:val="00862304"/>
    <w:rPr>
      <w:rFonts w:ascii="Univers" w:hAnsi="Univers" w:cs="Univers"/>
      <w:lang w:eastAsia="zh-CN"/>
    </w:rPr>
  </w:style>
</w:styles>
</file>

<file path=word/webSettings.xml><?xml version="1.0" encoding="utf-8"?>
<w:webSettings xmlns:r="http://schemas.openxmlformats.org/officeDocument/2006/relationships" xmlns:w="http://schemas.openxmlformats.org/wordprocessingml/2006/main">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A7B72-5DBA-4B20-9398-B285EF5AA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1622</Words>
  <Characters>8924</Characters>
  <Application>Microsoft Office Word</Application>
  <DocSecurity>4</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Monique Rapeau</cp:lastModifiedBy>
  <cp:revision>2</cp:revision>
  <cp:lastPrinted>2016-04-19T06:17:00Z</cp:lastPrinted>
  <dcterms:created xsi:type="dcterms:W3CDTF">2016-05-18T11:44:00Z</dcterms:created>
  <dcterms:modified xsi:type="dcterms:W3CDTF">2016-05-18T11:44:00Z</dcterms:modified>
</cp:coreProperties>
</file>